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254E62">
              <w:rPr>
                <w:b/>
                <w:sz w:val="18"/>
                <w:szCs w:val="18"/>
                <w:lang w:val="it-IT"/>
              </w:rPr>
            </w:r>
            <w:r w:rsidR="00254E62">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B820AB">
              <w:rPr>
                <w:b/>
                <w:sz w:val="18"/>
                <w:szCs w:val="18"/>
                <w:lang w:val="de-DE"/>
              </w:rPr>
              <w:t>9</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B820AB" w:rsidRPr="00B820AB">
              <w:rPr>
                <w:b/>
                <w:bCs/>
                <w:sz w:val="18"/>
                <w:szCs w:val="18"/>
                <w:lang w:val="it-IT"/>
              </w:rPr>
              <w:t>8621594C6E</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9F54A4"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9F54A4"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254E62">
        <w:rPr>
          <w:rFonts w:eastAsia="Arial Unicode MS"/>
          <w:sz w:val="18"/>
          <w:szCs w:val="18"/>
          <w:lang w:val="de-DE"/>
        </w:rPr>
      </w:r>
      <w:r w:rsidR="00254E62">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254E62">
        <w:rPr>
          <w:rFonts w:eastAsia="Arial Unicode MS"/>
          <w:sz w:val="18"/>
          <w:szCs w:val="18"/>
          <w:lang w:val="de-DE"/>
        </w:rPr>
      </w:r>
      <w:r w:rsidR="00254E6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254E62">
        <w:rPr>
          <w:rFonts w:eastAsia="Arial Unicode MS"/>
          <w:sz w:val="18"/>
          <w:szCs w:val="18"/>
          <w:lang w:val="de-DE"/>
        </w:rPr>
      </w:r>
      <w:r w:rsidR="00254E6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254E62">
        <w:rPr>
          <w:rFonts w:eastAsia="Arial Unicode MS"/>
          <w:sz w:val="18"/>
          <w:szCs w:val="18"/>
          <w:lang w:val="de-DE"/>
        </w:rPr>
      </w:r>
      <w:r w:rsidR="00254E6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254E62">
        <w:rPr>
          <w:rFonts w:eastAsia="Arial Unicode MS"/>
          <w:sz w:val="18"/>
          <w:szCs w:val="18"/>
          <w:lang w:val="de-DE"/>
        </w:rPr>
      </w:r>
      <w:r w:rsidR="00254E62">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254E62">
        <w:rPr>
          <w:b/>
          <w:bCs/>
          <w:sz w:val="18"/>
          <w:szCs w:val="18"/>
          <w:lang w:val="de-DE"/>
        </w:rPr>
      </w:r>
      <w:r w:rsidR="00254E62">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254E62">
        <w:rPr>
          <w:b/>
          <w:sz w:val="18"/>
          <w:szCs w:val="18"/>
          <w:lang w:val="de-DE"/>
        </w:rPr>
      </w:r>
      <w:r w:rsidR="00254E62">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254E62">
        <w:rPr>
          <w:sz w:val="18"/>
          <w:szCs w:val="18"/>
          <w:lang w:val="de-DE"/>
        </w:rPr>
      </w:r>
      <w:r w:rsidR="00254E62">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254E62">
        <w:rPr>
          <w:b/>
          <w:sz w:val="18"/>
          <w:szCs w:val="18"/>
          <w:lang w:val="de-DE"/>
        </w:rPr>
      </w:r>
      <w:r w:rsidR="00254E62">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9F54A4"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9F54A4"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9F54A4"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9F54A4"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254E62"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254E62"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9F54A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9F54A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9F54A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4E62"/>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54A4"/>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0AB"/>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576706D6"/>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30E55-254D-4411-ACE8-87AB177B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ABACF23D.dotm</Template>
  <TotalTime>0</TotalTime>
  <Pages>18</Pages>
  <Words>4919</Words>
  <Characters>28043</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2021-04-13T10:17:00Z</dcterms:modified>
</cp:coreProperties>
</file>